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22AE" w:rsidRDefault="000222AE" w:rsidP="001F754C">
      <w:pPr>
        <w:pStyle w:val="Name"/>
        <w:jc w:val="right"/>
        <w:rPr>
          <w:rFonts w:ascii="Calibri" w:hAnsi="Calibri" w:cs="Calibri"/>
          <w:color w:val="4F6228" w:themeColor="accent3" w:themeShade="80"/>
          <w:sz w:val="36"/>
          <w:szCs w:val="36"/>
        </w:rPr>
      </w:pPr>
    </w:p>
    <w:p w:rsidR="000222AE" w:rsidRDefault="000222AE" w:rsidP="001F754C">
      <w:pPr>
        <w:pStyle w:val="Name"/>
        <w:jc w:val="right"/>
        <w:rPr>
          <w:rFonts w:ascii="Calibri" w:hAnsi="Calibri" w:cs="Calibri"/>
          <w:color w:val="4F6228" w:themeColor="accent3" w:themeShade="80"/>
          <w:sz w:val="36"/>
          <w:szCs w:val="36"/>
        </w:rPr>
      </w:pPr>
    </w:p>
    <w:p w:rsidR="000222AE" w:rsidRDefault="000222AE" w:rsidP="001F754C">
      <w:pPr>
        <w:pStyle w:val="Name"/>
        <w:jc w:val="right"/>
        <w:rPr>
          <w:rFonts w:ascii="Calibri" w:hAnsi="Calibri" w:cs="Calibri"/>
          <w:color w:val="4F6228" w:themeColor="accent3" w:themeShade="80"/>
          <w:sz w:val="36"/>
          <w:szCs w:val="36"/>
        </w:rPr>
      </w:pPr>
    </w:p>
    <w:p w:rsidR="00034208" w:rsidRDefault="001F754C" w:rsidP="001F754C">
      <w:pPr>
        <w:pStyle w:val="Name"/>
        <w:jc w:val="right"/>
        <w:rPr>
          <w:rFonts w:ascii="Calibri" w:hAnsi="Calibri" w:cs="Calibri"/>
          <w:color w:val="4F6228" w:themeColor="accent3" w:themeShade="80"/>
          <w:sz w:val="36"/>
          <w:szCs w:val="36"/>
        </w:rPr>
      </w:pPr>
      <w:bookmarkStart w:id="0" w:name="_GoBack"/>
      <w:bookmarkEnd w:id="0"/>
      <w:r w:rsidRPr="00B07FD2">
        <w:rPr>
          <w:rFonts w:ascii="Calibri" w:hAnsi="Calibri" w:cs="Calibri"/>
          <w:b w:val="0"/>
          <w:noProof/>
          <w:color w:val="4F6228" w:themeColor="accent3" w:themeShade="80"/>
          <w:sz w:val="36"/>
          <w:szCs w:val="36"/>
          <w:lang w:val="es-CO" w:eastAsia="es-CO"/>
        </w:rPr>
        <w:drawing>
          <wp:anchor distT="0" distB="0" distL="114300" distR="114300" simplePos="0" relativeHeight="251658240" behindDoc="1" locked="0" layoutInCell="1" allowOverlap="1" wp14:anchorId="0AD41537" wp14:editId="053E9F93">
            <wp:simplePos x="0" y="0"/>
            <wp:positionH relativeFrom="column">
              <wp:posOffset>2540</wp:posOffset>
            </wp:positionH>
            <wp:positionV relativeFrom="paragraph">
              <wp:posOffset>-635</wp:posOffset>
            </wp:positionV>
            <wp:extent cx="2000885" cy="1271270"/>
            <wp:effectExtent l="0" t="0" r="0" b="5080"/>
            <wp:wrapTight wrapText="bothSides">
              <wp:wrapPolygon edited="0">
                <wp:start x="0" y="0"/>
                <wp:lineTo x="0" y="19421"/>
                <wp:lineTo x="3085" y="21363"/>
                <wp:lineTo x="3290" y="21363"/>
                <wp:lineTo x="7198" y="21363"/>
                <wp:lineTo x="9666" y="20715"/>
                <wp:lineTo x="19742" y="16184"/>
                <wp:lineTo x="21387" y="14565"/>
                <wp:lineTo x="21387" y="4208"/>
                <wp:lineTo x="10282" y="0"/>
                <wp:lineTo x="0" y="0"/>
              </wp:wrapPolygon>
            </wp:wrapTight>
            <wp:docPr id="2" name="Imagen 2" descr="F:\printed\escudo horizont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printed\escudo horizontal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885" cy="1271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102CA" w:rsidRPr="00B07FD2">
        <w:rPr>
          <w:rFonts w:ascii="Calibri" w:hAnsi="Calibri" w:cs="Calibri"/>
          <w:color w:val="4F6228" w:themeColor="accent3" w:themeShade="80"/>
          <w:sz w:val="36"/>
          <w:szCs w:val="36"/>
        </w:rPr>
        <w:t>Preprimary Section</w:t>
      </w:r>
      <w:r w:rsidR="008D61A1" w:rsidRPr="00B07FD2">
        <w:rPr>
          <w:rFonts w:ascii="Calibri" w:hAnsi="Calibri" w:cs="Calibri"/>
          <w:color w:val="4F6228" w:themeColor="accent3" w:themeShade="80"/>
          <w:sz w:val="36"/>
          <w:szCs w:val="36"/>
        </w:rPr>
        <w:t xml:space="preserve"> </w:t>
      </w:r>
      <w:r w:rsidR="00B07FD2">
        <w:rPr>
          <w:rFonts w:ascii="Calibri" w:hAnsi="Calibri" w:cs="Calibri"/>
          <w:color w:val="4F6228" w:themeColor="accent3" w:themeShade="80"/>
          <w:sz w:val="36"/>
          <w:szCs w:val="36"/>
        </w:rPr>
        <w:t xml:space="preserve">      </w:t>
      </w:r>
    </w:p>
    <w:p w:rsidR="001F754C" w:rsidRPr="00B07FD2" w:rsidRDefault="00034208" w:rsidP="001F754C">
      <w:pPr>
        <w:pStyle w:val="Name"/>
        <w:jc w:val="right"/>
        <w:rPr>
          <w:rFonts w:ascii="Calibri" w:hAnsi="Calibri" w:cs="Calibri"/>
          <w:color w:val="4F6228" w:themeColor="accent3" w:themeShade="80"/>
          <w:sz w:val="36"/>
          <w:szCs w:val="36"/>
        </w:rPr>
      </w:pPr>
      <w:r>
        <w:rPr>
          <w:rFonts w:ascii="Calibri" w:hAnsi="Calibri" w:cs="Calibri"/>
          <w:color w:val="4F6228" w:themeColor="accent3" w:themeShade="80"/>
          <w:sz w:val="36"/>
          <w:szCs w:val="36"/>
        </w:rPr>
        <w:t>Language (L1)</w:t>
      </w:r>
      <w:r w:rsidR="001F754C" w:rsidRPr="00B07FD2">
        <w:rPr>
          <w:rFonts w:ascii="Calibri" w:hAnsi="Calibri" w:cs="Calibri"/>
          <w:color w:val="4F6228" w:themeColor="accent3" w:themeShade="80"/>
          <w:sz w:val="36"/>
          <w:szCs w:val="36"/>
        </w:rPr>
        <w:t xml:space="preserve"> Team </w:t>
      </w:r>
    </w:p>
    <w:p w:rsidR="001F754C" w:rsidRPr="00B07FD2" w:rsidRDefault="00810747" w:rsidP="001F754C">
      <w:pPr>
        <w:pStyle w:val="Name"/>
        <w:jc w:val="right"/>
        <w:rPr>
          <w:rFonts w:ascii="Calibri" w:hAnsi="Calibri" w:cs="Calibri"/>
          <w:sz w:val="36"/>
          <w:szCs w:val="36"/>
        </w:rPr>
      </w:pPr>
      <w:r w:rsidRPr="00B07FD2">
        <w:rPr>
          <w:rFonts w:ascii="Calibri" w:hAnsi="Calibri" w:cs="Calibri"/>
          <w:sz w:val="36"/>
          <w:szCs w:val="36"/>
        </w:rPr>
        <w:t>Meeting Minutes</w:t>
      </w:r>
    </w:p>
    <w:sdt>
      <w:sdtPr>
        <w:rPr>
          <w:rFonts w:ascii="Calibri" w:hAnsi="Calibri" w:cs="Calibri"/>
          <w:b/>
          <w:color w:val="FF0000"/>
          <w:sz w:val="36"/>
          <w:szCs w:val="36"/>
          <w:lang w:val="es-CO"/>
        </w:rPr>
        <w:alias w:val="Date"/>
        <w:tag w:val="Date"/>
        <w:id w:val="83643536"/>
        <w:placeholder>
          <w:docPart w:val="9886AC8D05134A7AB325014B21B5F74C"/>
        </w:placeholder>
        <w:date w:fullDate="2013-09-02T00:00:00Z">
          <w:dateFormat w:val="MMMM d, yyyy"/>
          <w:lid w:val="en-US"/>
          <w:storeMappedDataAs w:val="dateTime"/>
          <w:calendar w:val="gregorian"/>
        </w:date>
      </w:sdtPr>
      <w:sdtEndPr/>
      <w:sdtContent>
        <w:p w:rsidR="00810747" w:rsidRPr="00CD3472" w:rsidRDefault="00821A04" w:rsidP="001F754C">
          <w:pPr>
            <w:pStyle w:val="Heading1"/>
            <w:jc w:val="right"/>
            <w:rPr>
              <w:b/>
              <w:color w:val="4F6228" w:themeColor="accent3" w:themeShade="80"/>
              <w:sz w:val="24"/>
            </w:rPr>
          </w:pPr>
          <w:r>
            <w:rPr>
              <w:rFonts w:ascii="Calibri" w:hAnsi="Calibri" w:cs="Calibri"/>
              <w:b/>
              <w:color w:val="FF0000"/>
              <w:sz w:val="36"/>
              <w:szCs w:val="36"/>
            </w:rPr>
            <w:t>September 2, 2013</w:t>
          </w:r>
        </w:p>
      </w:sdtContent>
    </w:sdt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36"/>
        <w:gridCol w:w="6504"/>
      </w:tblGrid>
      <w:tr w:rsidR="008723BB" w:rsidRPr="00CD3472" w:rsidTr="00B102CA">
        <w:tc>
          <w:tcPr>
            <w:tcW w:w="2136" w:type="dxa"/>
            <w:tcBorders>
              <w:bottom w:val="single" w:sz="4" w:space="0" w:color="auto"/>
            </w:tcBorders>
          </w:tcPr>
          <w:p w:rsidR="008723BB" w:rsidRPr="00CD3472" w:rsidRDefault="008723BB" w:rsidP="00CC0C1E">
            <w:pPr>
              <w:tabs>
                <w:tab w:val="left" w:pos="1620"/>
              </w:tabs>
            </w:pPr>
          </w:p>
        </w:tc>
        <w:tc>
          <w:tcPr>
            <w:tcW w:w="6504" w:type="dxa"/>
            <w:tcBorders>
              <w:bottom w:val="single" w:sz="4" w:space="0" w:color="auto"/>
            </w:tcBorders>
          </w:tcPr>
          <w:p w:rsidR="008723BB" w:rsidRPr="00CD3472" w:rsidRDefault="008723BB" w:rsidP="008723BB"/>
        </w:tc>
      </w:tr>
    </w:tbl>
    <w:p w:rsidR="00A0230E" w:rsidRDefault="00A0230E" w:rsidP="00A0230E">
      <w:pPr>
        <w:pStyle w:val="Heading2"/>
        <w:numPr>
          <w:ilvl w:val="0"/>
          <w:numId w:val="0"/>
        </w:numPr>
        <w:spacing w:before="0" w:after="0"/>
        <w:jc w:val="both"/>
        <w:rPr>
          <w:i/>
          <w:color w:val="4F6228" w:themeColor="accent3" w:themeShade="80"/>
          <w:sz w:val="24"/>
          <w:lang w:val="es-CO"/>
        </w:rPr>
      </w:pPr>
    </w:p>
    <w:p w:rsidR="004667B2" w:rsidRDefault="00A0230E" w:rsidP="00A0230E">
      <w:pPr>
        <w:pStyle w:val="Heading2"/>
        <w:numPr>
          <w:ilvl w:val="0"/>
          <w:numId w:val="0"/>
        </w:numPr>
        <w:spacing w:before="0" w:after="0"/>
        <w:jc w:val="both"/>
        <w:rPr>
          <w:i/>
          <w:color w:val="4F6228" w:themeColor="accent3" w:themeShade="80"/>
          <w:sz w:val="24"/>
          <w:lang w:val="es-CO"/>
        </w:rPr>
      </w:pPr>
      <w:r>
        <w:rPr>
          <w:i/>
          <w:color w:val="4F6228" w:themeColor="accent3" w:themeShade="80"/>
          <w:sz w:val="24"/>
          <w:lang w:val="es-CO"/>
        </w:rPr>
        <w:t>Participa</w:t>
      </w:r>
      <w:r w:rsidR="004667B2">
        <w:rPr>
          <w:i/>
          <w:color w:val="4F6228" w:themeColor="accent3" w:themeShade="80"/>
          <w:sz w:val="24"/>
          <w:lang w:val="es-CO"/>
        </w:rPr>
        <w:t>ntes:</w:t>
      </w:r>
    </w:p>
    <w:p w:rsidR="001E31A2" w:rsidRDefault="001E31A2" w:rsidP="00A0230E">
      <w:pPr>
        <w:pStyle w:val="Heading2"/>
        <w:numPr>
          <w:ilvl w:val="0"/>
          <w:numId w:val="0"/>
        </w:numPr>
        <w:spacing w:before="0" w:after="0"/>
        <w:rPr>
          <w:b w:val="0"/>
          <w:i/>
          <w:szCs w:val="20"/>
          <w:lang w:val="es-CO"/>
        </w:rPr>
      </w:pPr>
      <w:r>
        <w:rPr>
          <w:b w:val="0"/>
          <w:i/>
          <w:szCs w:val="20"/>
          <w:lang w:val="es-CO"/>
        </w:rPr>
        <w:t xml:space="preserve">Adriana Yepes, Coordinadora de Lenguaje Preprimaria       </w:t>
      </w:r>
    </w:p>
    <w:p w:rsidR="00864418" w:rsidRDefault="001E31A2" w:rsidP="00A0230E">
      <w:pPr>
        <w:pStyle w:val="Heading2"/>
        <w:numPr>
          <w:ilvl w:val="0"/>
          <w:numId w:val="0"/>
        </w:numPr>
        <w:spacing w:before="0" w:after="0"/>
        <w:rPr>
          <w:b w:val="0"/>
          <w:i/>
          <w:szCs w:val="20"/>
          <w:lang w:val="es-CO"/>
        </w:rPr>
      </w:pPr>
      <w:r>
        <w:rPr>
          <w:b w:val="0"/>
          <w:i/>
          <w:szCs w:val="20"/>
          <w:lang w:val="es-CO"/>
        </w:rPr>
        <w:t>Fabio Ortega</w:t>
      </w:r>
      <w:r w:rsidR="004667B2" w:rsidRPr="00A0230E">
        <w:rPr>
          <w:b w:val="0"/>
          <w:i/>
          <w:szCs w:val="20"/>
          <w:lang w:val="es-CO"/>
        </w:rPr>
        <w:t xml:space="preserve">, </w:t>
      </w:r>
      <w:r>
        <w:rPr>
          <w:b w:val="0"/>
          <w:i/>
          <w:szCs w:val="20"/>
          <w:lang w:val="es-CO"/>
        </w:rPr>
        <w:t>Fonoaudiólogo Preprimaria</w:t>
      </w:r>
      <w:r w:rsidR="00A0230E" w:rsidRPr="00A0230E">
        <w:rPr>
          <w:b w:val="0"/>
          <w:i/>
          <w:szCs w:val="20"/>
          <w:lang w:val="es-CO"/>
        </w:rPr>
        <w:t xml:space="preserve">                      </w:t>
      </w:r>
      <w:r w:rsidR="00A0230E">
        <w:rPr>
          <w:b w:val="0"/>
          <w:i/>
          <w:szCs w:val="20"/>
          <w:lang w:val="es-CO"/>
        </w:rPr>
        <w:t xml:space="preserve">   </w:t>
      </w:r>
    </w:p>
    <w:p w:rsidR="00A0230E" w:rsidRDefault="001E31A2" w:rsidP="00A0230E">
      <w:pPr>
        <w:rPr>
          <w:i/>
          <w:lang w:val="es-CO"/>
        </w:rPr>
      </w:pPr>
      <w:r>
        <w:rPr>
          <w:i/>
          <w:lang w:val="es-CO"/>
        </w:rPr>
        <w:t xml:space="preserve">Clara Inés </w:t>
      </w:r>
      <w:proofErr w:type="spellStart"/>
      <w:r>
        <w:rPr>
          <w:i/>
          <w:lang w:val="es-CO"/>
        </w:rPr>
        <w:t>Flecher</w:t>
      </w:r>
      <w:proofErr w:type="spellEnd"/>
      <w:r>
        <w:rPr>
          <w:i/>
          <w:lang w:val="es-CO"/>
        </w:rPr>
        <w:t>, Profesora de español Prekinder</w:t>
      </w:r>
    </w:p>
    <w:p w:rsidR="001E31A2" w:rsidRDefault="001E31A2" w:rsidP="00A0230E">
      <w:pPr>
        <w:rPr>
          <w:i/>
          <w:lang w:val="es-CO"/>
        </w:rPr>
      </w:pPr>
      <w:r>
        <w:rPr>
          <w:i/>
          <w:lang w:val="es-CO"/>
        </w:rPr>
        <w:t xml:space="preserve">Aída Cecilia Meneses, </w:t>
      </w:r>
      <w:r w:rsidRPr="001E31A2">
        <w:rPr>
          <w:i/>
          <w:lang w:val="es-CO"/>
        </w:rPr>
        <w:t xml:space="preserve">Profesora de español </w:t>
      </w:r>
      <w:proofErr w:type="spellStart"/>
      <w:r>
        <w:rPr>
          <w:i/>
          <w:lang w:val="es-CO"/>
        </w:rPr>
        <w:t>Kinder</w:t>
      </w:r>
      <w:proofErr w:type="spellEnd"/>
    </w:p>
    <w:p w:rsidR="001E31A2" w:rsidRDefault="001E31A2" w:rsidP="00A0230E">
      <w:pPr>
        <w:rPr>
          <w:i/>
          <w:lang w:val="es-CO"/>
        </w:rPr>
      </w:pPr>
      <w:r>
        <w:rPr>
          <w:i/>
          <w:lang w:val="es-CO"/>
        </w:rPr>
        <w:t>Ángela María de Osorio, Profesora de español Primero</w:t>
      </w:r>
    </w:p>
    <w:p w:rsidR="001E31A2" w:rsidRPr="00A0230E" w:rsidRDefault="001E31A2" w:rsidP="00A0230E">
      <w:pPr>
        <w:rPr>
          <w:lang w:val="es-CO"/>
        </w:rPr>
      </w:pPr>
    </w:p>
    <w:p w:rsidR="001E31A2" w:rsidRDefault="001E31A2" w:rsidP="001E31A2">
      <w:pPr>
        <w:pStyle w:val="Heading2"/>
        <w:numPr>
          <w:ilvl w:val="0"/>
          <w:numId w:val="0"/>
        </w:numPr>
        <w:spacing w:before="480"/>
        <w:ind w:left="709"/>
        <w:rPr>
          <w:color w:val="4F6228" w:themeColor="accent3" w:themeShade="80"/>
          <w:sz w:val="28"/>
          <w:szCs w:val="28"/>
          <w:lang w:val="es-CO"/>
        </w:rPr>
      </w:pPr>
      <w:r>
        <w:rPr>
          <w:color w:val="4F6228" w:themeColor="accent3" w:themeShade="80"/>
          <w:sz w:val="28"/>
          <w:szCs w:val="28"/>
          <w:lang w:val="es-CO"/>
        </w:rPr>
        <w:t>AGENDA:</w:t>
      </w:r>
    </w:p>
    <w:p w:rsidR="00D34D1C" w:rsidRDefault="00D34D1C" w:rsidP="00E14448">
      <w:pPr>
        <w:pStyle w:val="Heading2"/>
        <w:spacing w:before="480" w:after="0" w:line="240" w:lineRule="auto"/>
        <w:ind w:left="709" w:hanging="709"/>
        <w:rPr>
          <w:color w:val="4F6228" w:themeColor="accent3" w:themeShade="80"/>
          <w:sz w:val="28"/>
          <w:szCs w:val="28"/>
          <w:lang w:val="es-CO"/>
        </w:rPr>
      </w:pPr>
      <w:r>
        <w:rPr>
          <w:color w:val="4F6228" w:themeColor="accent3" w:themeShade="80"/>
          <w:sz w:val="28"/>
          <w:szCs w:val="28"/>
          <w:lang w:val="es-CO"/>
        </w:rPr>
        <w:t>Reunión con Juan Carlos Negret el martes 3 de septiembre.</w:t>
      </w:r>
      <w:r w:rsidRPr="00D34D1C">
        <w:rPr>
          <w:color w:val="4F6228" w:themeColor="accent3" w:themeShade="80"/>
          <w:sz w:val="28"/>
          <w:szCs w:val="28"/>
          <w:lang w:val="es-CO"/>
        </w:rPr>
        <w:t xml:space="preserve"> </w:t>
      </w:r>
    </w:p>
    <w:p w:rsidR="00D34D1C" w:rsidRDefault="00D34D1C" w:rsidP="00E14448">
      <w:pPr>
        <w:pStyle w:val="Heading2"/>
        <w:spacing w:before="480" w:after="0" w:line="240" w:lineRule="auto"/>
        <w:ind w:left="709" w:hanging="709"/>
        <w:rPr>
          <w:color w:val="4F6228" w:themeColor="accent3" w:themeShade="80"/>
          <w:sz w:val="28"/>
          <w:szCs w:val="28"/>
          <w:lang w:val="es-CO"/>
        </w:rPr>
      </w:pPr>
      <w:r>
        <w:rPr>
          <w:color w:val="4F6228" w:themeColor="accent3" w:themeShade="80"/>
          <w:sz w:val="28"/>
          <w:szCs w:val="28"/>
          <w:lang w:val="es-CO"/>
        </w:rPr>
        <w:t>Evaluación diagnóstica</w:t>
      </w:r>
    </w:p>
    <w:p w:rsidR="001E31A2" w:rsidRPr="00821A04" w:rsidRDefault="00821A04" w:rsidP="00E14448">
      <w:pPr>
        <w:pStyle w:val="Heading2"/>
        <w:spacing w:before="480" w:after="0" w:line="240" w:lineRule="auto"/>
        <w:ind w:left="709" w:hanging="709"/>
        <w:rPr>
          <w:lang w:val="es-CO"/>
        </w:rPr>
      </w:pPr>
      <w:r w:rsidRPr="00821A04">
        <w:rPr>
          <w:color w:val="4F6228" w:themeColor="accent3" w:themeShade="80"/>
          <w:sz w:val="28"/>
          <w:szCs w:val="28"/>
          <w:lang w:val="es-CO"/>
        </w:rPr>
        <w:t>Lectura de caracterizaciones (perfil) de los alumnos 2012 2013.</w:t>
      </w:r>
      <w:r>
        <w:rPr>
          <w:color w:val="4F6228" w:themeColor="accent3" w:themeShade="80"/>
          <w:sz w:val="28"/>
          <w:szCs w:val="28"/>
          <w:lang w:val="es-CO"/>
        </w:rPr>
        <w:t xml:space="preserve"> (Maestras de español a cargo)</w:t>
      </w:r>
    </w:p>
    <w:p w:rsidR="00BD2F4A" w:rsidRDefault="00D34D1C" w:rsidP="00E14448">
      <w:pPr>
        <w:pStyle w:val="Heading2"/>
        <w:spacing w:before="480" w:after="0" w:line="240" w:lineRule="auto"/>
        <w:ind w:hanging="709"/>
        <w:rPr>
          <w:color w:val="4F6228" w:themeColor="accent3" w:themeShade="80"/>
          <w:sz w:val="28"/>
          <w:szCs w:val="28"/>
          <w:lang w:val="es-CO"/>
        </w:rPr>
      </w:pPr>
      <w:r>
        <w:rPr>
          <w:color w:val="4F6228" w:themeColor="accent3" w:themeShade="80"/>
          <w:sz w:val="28"/>
          <w:szCs w:val="28"/>
          <w:lang w:val="es-CO"/>
        </w:rPr>
        <w:t>A</w:t>
      </w:r>
      <w:r w:rsidR="00E93CAA">
        <w:rPr>
          <w:color w:val="4F6228" w:themeColor="accent3" w:themeShade="80"/>
          <w:sz w:val="28"/>
          <w:szCs w:val="28"/>
          <w:lang w:val="es-CO"/>
        </w:rPr>
        <w:t>daptaciones/sugerencias para cubrir los estándares de acuerdo a Programa Letras y a la IBO.</w:t>
      </w:r>
    </w:p>
    <w:p w:rsidR="00E93CAA" w:rsidRPr="00E93CAA" w:rsidRDefault="00E93CAA" w:rsidP="00E14448">
      <w:pPr>
        <w:spacing w:line="240" w:lineRule="auto"/>
        <w:rPr>
          <w:lang w:val="es-CO"/>
        </w:rPr>
      </w:pPr>
    </w:p>
    <w:p w:rsidR="00642938" w:rsidRDefault="00E93CAA" w:rsidP="00E14448">
      <w:pPr>
        <w:pStyle w:val="Heading2"/>
        <w:spacing w:before="480" w:after="0" w:line="240" w:lineRule="auto"/>
        <w:ind w:left="709" w:hanging="709"/>
        <w:rPr>
          <w:color w:val="4F6228" w:themeColor="accent3" w:themeShade="80"/>
          <w:sz w:val="28"/>
          <w:szCs w:val="28"/>
          <w:lang w:val="es-CO"/>
        </w:rPr>
      </w:pPr>
      <w:r>
        <w:rPr>
          <w:color w:val="4F6228" w:themeColor="accent3" w:themeShade="80"/>
          <w:sz w:val="28"/>
          <w:szCs w:val="28"/>
          <w:lang w:val="es-CO"/>
        </w:rPr>
        <w:t>DISCUSIÓN DE TAREAS Y ACUERDO SOBRE FECHAS DE ENTREGA DE ACUERDO A PRIORIDADES DEL ÁREA Y LA SECCIÓN.</w:t>
      </w:r>
    </w:p>
    <w:p w:rsidR="00614645" w:rsidRPr="00D34D1C" w:rsidRDefault="00614645" w:rsidP="00614645">
      <w:pPr>
        <w:rPr>
          <w:b/>
          <w:sz w:val="24"/>
          <w:u w:val="single"/>
          <w:lang w:val="es-CO"/>
        </w:rPr>
      </w:pPr>
      <w:r w:rsidRPr="00D34D1C">
        <w:rPr>
          <w:b/>
          <w:sz w:val="24"/>
          <w:u w:val="single"/>
          <w:lang w:val="es-CO"/>
        </w:rPr>
        <w:lastRenderedPageBreak/>
        <w:t>MINUTA:</w:t>
      </w:r>
    </w:p>
    <w:p w:rsidR="00D34D1C" w:rsidRPr="00D34D1C" w:rsidRDefault="00D34D1C" w:rsidP="00D34D1C">
      <w:pPr>
        <w:pStyle w:val="ListParagraph"/>
        <w:numPr>
          <w:ilvl w:val="0"/>
          <w:numId w:val="12"/>
        </w:numPr>
        <w:rPr>
          <w:sz w:val="24"/>
          <w:lang w:val="es-CO"/>
        </w:rPr>
      </w:pPr>
      <w:r w:rsidRPr="00D34D1C">
        <w:rPr>
          <w:sz w:val="24"/>
          <w:lang w:val="es-CO"/>
        </w:rPr>
        <w:t>Se propone dar prioridad a los temas para la venida de Juan Carlos Negret.  (puntos 1 y 2).</w:t>
      </w:r>
    </w:p>
    <w:p w:rsidR="00D34D1C" w:rsidRDefault="00D34D1C" w:rsidP="00D34D1C">
      <w:pPr>
        <w:pStyle w:val="ListParagraph"/>
        <w:numPr>
          <w:ilvl w:val="0"/>
          <w:numId w:val="12"/>
        </w:numPr>
        <w:rPr>
          <w:sz w:val="24"/>
          <w:lang w:val="es-CO"/>
        </w:rPr>
      </w:pPr>
      <w:r w:rsidRPr="00D34D1C">
        <w:rPr>
          <w:sz w:val="24"/>
          <w:lang w:val="es-CO"/>
        </w:rPr>
        <w:t>Proponemos poner en conjunto las inquietudes respecto a la Evaluación Diagnóstica.</w:t>
      </w:r>
    </w:p>
    <w:p w:rsidR="00127D58" w:rsidRDefault="00127D58" w:rsidP="00D34D1C">
      <w:pPr>
        <w:pStyle w:val="ListParagraph"/>
        <w:numPr>
          <w:ilvl w:val="0"/>
          <w:numId w:val="12"/>
        </w:numPr>
        <w:rPr>
          <w:sz w:val="24"/>
          <w:lang w:val="es-CO"/>
        </w:rPr>
      </w:pPr>
      <w:r>
        <w:rPr>
          <w:sz w:val="24"/>
          <w:lang w:val="es-CO"/>
        </w:rPr>
        <w:t>Ángela:</w:t>
      </w:r>
    </w:p>
    <w:p w:rsidR="00127D58" w:rsidRPr="00D34D1C" w:rsidRDefault="00127D58" w:rsidP="00127D58">
      <w:pPr>
        <w:pStyle w:val="ListParagraph"/>
        <w:numPr>
          <w:ilvl w:val="1"/>
          <w:numId w:val="12"/>
        </w:numPr>
        <w:rPr>
          <w:sz w:val="24"/>
          <w:lang w:val="es-CO"/>
        </w:rPr>
      </w:pPr>
      <w:r>
        <w:rPr>
          <w:sz w:val="24"/>
          <w:lang w:val="es-CO"/>
        </w:rPr>
        <w:t>Debemos hacerlo en equipo, poner en común</w:t>
      </w:r>
      <w:r w:rsidR="00E14448">
        <w:rPr>
          <w:sz w:val="24"/>
          <w:lang w:val="es-CO"/>
        </w:rPr>
        <w:t xml:space="preserve"> lo que hemos hecho para lograr en este análisis crear una evaluación coherente que responda a las necesidades del equipo.</w:t>
      </w:r>
    </w:p>
    <w:p w:rsidR="00D34D1C" w:rsidRPr="00D34D1C" w:rsidRDefault="00D34D1C" w:rsidP="00D34D1C">
      <w:pPr>
        <w:pStyle w:val="ListParagraph"/>
        <w:numPr>
          <w:ilvl w:val="0"/>
          <w:numId w:val="12"/>
        </w:numPr>
        <w:rPr>
          <w:sz w:val="24"/>
          <w:lang w:val="es-CO"/>
        </w:rPr>
      </w:pPr>
      <w:r w:rsidRPr="00D34D1C">
        <w:rPr>
          <w:sz w:val="24"/>
          <w:lang w:val="es-CO"/>
        </w:rPr>
        <w:t xml:space="preserve">Clarita: </w:t>
      </w:r>
    </w:p>
    <w:p w:rsidR="00D34D1C" w:rsidRPr="00D34D1C" w:rsidRDefault="00AE3ECA" w:rsidP="00D34D1C">
      <w:pPr>
        <w:pStyle w:val="ListParagraph"/>
        <w:numPr>
          <w:ilvl w:val="1"/>
          <w:numId w:val="12"/>
        </w:numPr>
        <w:rPr>
          <w:sz w:val="24"/>
          <w:lang w:val="es-CO"/>
        </w:rPr>
      </w:pPr>
      <w:r>
        <w:rPr>
          <w:sz w:val="24"/>
          <w:lang w:val="es-CO"/>
        </w:rPr>
        <w:t>N</w:t>
      </w:r>
      <w:r w:rsidR="00D34D1C" w:rsidRPr="00D34D1C">
        <w:rPr>
          <w:sz w:val="24"/>
          <w:lang w:val="es-CO"/>
        </w:rPr>
        <w:t xml:space="preserve">o debemos pensar que el diagnóstico inicial es sólo </w:t>
      </w:r>
      <w:r w:rsidR="00D34D1C" w:rsidRPr="00D34D1C">
        <w:rPr>
          <w:b/>
          <w:sz w:val="24"/>
          <w:lang w:val="es-CO"/>
        </w:rPr>
        <w:t>PROGRAMA LETRAS.</w:t>
      </w:r>
      <w:r w:rsidR="00D34D1C" w:rsidRPr="00D34D1C">
        <w:rPr>
          <w:sz w:val="24"/>
          <w:lang w:val="es-CO"/>
        </w:rPr>
        <w:t xml:space="preserve"> (el código)</w:t>
      </w:r>
    </w:p>
    <w:p w:rsidR="00D34D1C" w:rsidRPr="00D34D1C" w:rsidRDefault="00D34D1C" w:rsidP="00D34D1C">
      <w:pPr>
        <w:pStyle w:val="ListParagraph"/>
        <w:numPr>
          <w:ilvl w:val="1"/>
          <w:numId w:val="12"/>
        </w:numPr>
        <w:rPr>
          <w:sz w:val="24"/>
          <w:lang w:val="es-CO"/>
        </w:rPr>
      </w:pPr>
      <w:r w:rsidRPr="00D34D1C">
        <w:rPr>
          <w:sz w:val="24"/>
          <w:lang w:val="es-CO"/>
        </w:rPr>
        <w:t>Debemos construirlo en conjunto</w:t>
      </w:r>
    </w:p>
    <w:p w:rsidR="00D34D1C" w:rsidRDefault="00D34D1C" w:rsidP="00D34D1C">
      <w:pPr>
        <w:pStyle w:val="ListParagraph"/>
        <w:numPr>
          <w:ilvl w:val="1"/>
          <w:numId w:val="12"/>
        </w:numPr>
        <w:rPr>
          <w:sz w:val="24"/>
          <w:lang w:val="es-CO"/>
        </w:rPr>
      </w:pPr>
      <w:r w:rsidRPr="00D34D1C">
        <w:rPr>
          <w:sz w:val="24"/>
          <w:lang w:val="es-CO"/>
        </w:rPr>
        <w:t>Debe incluir: habilidades,  actitudes, procesos como: memoria auditiva,  percepción</w:t>
      </w:r>
      <w:r>
        <w:rPr>
          <w:sz w:val="24"/>
          <w:lang w:val="es-CO"/>
        </w:rPr>
        <w:t xml:space="preserve"> visual, auditiva, destrezas (motricidad fina, gruesa</w:t>
      </w:r>
      <w:r w:rsidR="00AE3ECA">
        <w:rPr>
          <w:sz w:val="24"/>
          <w:lang w:val="es-CO"/>
        </w:rPr>
        <w:t>, disposición para la escritura, lectura</w:t>
      </w:r>
      <w:r w:rsidR="00127D58">
        <w:rPr>
          <w:sz w:val="24"/>
          <w:lang w:val="es-CO"/>
        </w:rPr>
        <w:t>, en algún momento de ese análisis cuál es el código que el niño maneja</w:t>
      </w:r>
      <w:r>
        <w:rPr>
          <w:sz w:val="24"/>
          <w:lang w:val="es-CO"/>
        </w:rPr>
        <w:t>…</w:t>
      </w:r>
    </w:p>
    <w:p w:rsidR="008D5CD7" w:rsidRDefault="008D5CD7" w:rsidP="00D34D1C">
      <w:pPr>
        <w:pStyle w:val="ListParagraph"/>
        <w:numPr>
          <w:ilvl w:val="1"/>
          <w:numId w:val="12"/>
        </w:numPr>
        <w:rPr>
          <w:sz w:val="24"/>
          <w:lang w:val="es-CO"/>
        </w:rPr>
      </w:pPr>
      <w:r>
        <w:rPr>
          <w:sz w:val="24"/>
          <w:lang w:val="es-CO"/>
        </w:rPr>
        <w:t>Los profesores no somos traductores de teorías en el aula. la experiencia del maestro es fundamental en esa implementación.</w:t>
      </w:r>
    </w:p>
    <w:p w:rsidR="00AE3ECA" w:rsidRDefault="00127D58" w:rsidP="00127D58">
      <w:pPr>
        <w:pStyle w:val="ListParagraph"/>
        <w:numPr>
          <w:ilvl w:val="0"/>
          <w:numId w:val="12"/>
        </w:numPr>
        <w:rPr>
          <w:sz w:val="24"/>
          <w:lang w:val="es-CO"/>
        </w:rPr>
      </w:pPr>
      <w:r>
        <w:rPr>
          <w:sz w:val="24"/>
          <w:lang w:val="es-CO"/>
        </w:rPr>
        <w:t>Aída:</w:t>
      </w:r>
    </w:p>
    <w:p w:rsidR="00127D58" w:rsidRDefault="00127D58" w:rsidP="00127D58">
      <w:pPr>
        <w:pStyle w:val="ListParagraph"/>
        <w:numPr>
          <w:ilvl w:val="1"/>
          <w:numId w:val="12"/>
        </w:numPr>
        <w:rPr>
          <w:sz w:val="24"/>
          <w:lang w:val="es-CO"/>
        </w:rPr>
      </w:pPr>
      <w:r>
        <w:rPr>
          <w:sz w:val="24"/>
          <w:lang w:val="es-CO"/>
        </w:rPr>
        <w:t>Le preocupa el trazo de la letra</w:t>
      </w:r>
    </w:p>
    <w:p w:rsidR="00127D58" w:rsidRDefault="00127D58" w:rsidP="00127D58">
      <w:pPr>
        <w:pStyle w:val="ListParagraph"/>
        <w:numPr>
          <w:ilvl w:val="1"/>
          <w:numId w:val="12"/>
        </w:numPr>
        <w:rPr>
          <w:sz w:val="24"/>
          <w:lang w:val="es-CO"/>
        </w:rPr>
      </w:pPr>
      <w:r>
        <w:rPr>
          <w:sz w:val="24"/>
          <w:lang w:val="es-CO"/>
        </w:rPr>
        <w:t xml:space="preserve">no ha iniciado ninguna evaluación del código, ni la iniciará esta semana (dialogado con </w:t>
      </w:r>
      <w:proofErr w:type="spellStart"/>
      <w:r>
        <w:rPr>
          <w:sz w:val="24"/>
          <w:lang w:val="es-CO"/>
        </w:rPr>
        <w:t>Yvonne</w:t>
      </w:r>
      <w:proofErr w:type="spellEnd"/>
      <w:r>
        <w:rPr>
          <w:sz w:val="24"/>
          <w:lang w:val="es-CO"/>
        </w:rPr>
        <w:t>).</w:t>
      </w:r>
    </w:p>
    <w:p w:rsidR="00127D58" w:rsidRDefault="00127D58" w:rsidP="00127D58">
      <w:pPr>
        <w:pStyle w:val="ListParagraph"/>
        <w:numPr>
          <w:ilvl w:val="1"/>
          <w:numId w:val="12"/>
        </w:numPr>
        <w:rPr>
          <w:sz w:val="24"/>
          <w:lang w:val="es-CO"/>
        </w:rPr>
      </w:pPr>
      <w:r>
        <w:rPr>
          <w:sz w:val="24"/>
          <w:lang w:val="es-CO"/>
        </w:rPr>
        <w:t>Estamos observando como sacan punta al lápiz, como usa el borrador.</w:t>
      </w:r>
    </w:p>
    <w:p w:rsidR="00127D58" w:rsidRDefault="00127D58" w:rsidP="00127D58">
      <w:pPr>
        <w:pStyle w:val="ListParagraph"/>
        <w:numPr>
          <w:ilvl w:val="1"/>
          <w:numId w:val="12"/>
        </w:numPr>
        <w:rPr>
          <w:sz w:val="24"/>
          <w:lang w:val="es-CO"/>
        </w:rPr>
      </w:pPr>
      <w:r>
        <w:rPr>
          <w:sz w:val="24"/>
          <w:lang w:val="es-CO"/>
        </w:rPr>
        <w:t>Observar los movimientos “funcionales”</w:t>
      </w:r>
      <w:r w:rsidR="00E14448">
        <w:rPr>
          <w:sz w:val="24"/>
          <w:lang w:val="es-CO"/>
        </w:rPr>
        <w:t xml:space="preserve"> con corporalidad adecuada.</w:t>
      </w:r>
    </w:p>
    <w:p w:rsidR="00E14448" w:rsidRDefault="00E14448" w:rsidP="00127D58">
      <w:pPr>
        <w:pStyle w:val="ListParagraph"/>
        <w:numPr>
          <w:ilvl w:val="1"/>
          <w:numId w:val="12"/>
        </w:numPr>
        <w:rPr>
          <w:sz w:val="24"/>
          <w:lang w:val="es-CO"/>
        </w:rPr>
      </w:pPr>
      <w:r>
        <w:rPr>
          <w:sz w:val="24"/>
          <w:lang w:val="es-CO"/>
        </w:rPr>
        <w:t>No c</w:t>
      </w:r>
      <w:r w:rsidR="00F86C79">
        <w:rPr>
          <w:sz w:val="24"/>
          <w:lang w:val="es-CO"/>
        </w:rPr>
        <w:t xml:space="preserve">onsidera que debamos presentar </w:t>
      </w:r>
      <w:r>
        <w:rPr>
          <w:sz w:val="24"/>
          <w:lang w:val="es-CO"/>
        </w:rPr>
        <w:t xml:space="preserve"> este borrador</w:t>
      </w:r>
      <w:r w:rsidR="00F86C79">
        <w:rPr>
          <w:sz w:val="24"/>
          <w:lang w:val="es-CO"/>
        </w:rPr>
        <w:t xml:space="preserve"> mañana a Juan Carlos.</w:t>
      </w:r>
    </w:p>
    <w:p w:rsidR="00F86C79" w:rsidRDefault="00F86C79" w:rsidP="00F86C79">
      <w:pPr>
        <w:pStyle w:val="ListParagraph"/>
        <w:numPr>
          <w:ilvl w:val="0"/>
          <w:numId w:val="12"/>
        </w:numPr>
        <w:rPr>
          <w:sz w:val="24"/>
          <w:lang w:val="es-CO"/>
        </w:rPr>
      </w:pPr>
      <w:r>
        <w:rPr>
          <w:sz w:val="24"/>
          <w:lang w:val="es-CO"/>
        </w:rPr>
        <w:t>Fabio:</w:t>
      </w:r>
    </w:p>
    <w:p w:rsidR="00F86C79" w:rsidRDefault="00F86C79" w:rsidP="00F86C79">
      <w:pPr>
        <w:pStyle w:val="ListParagraph"/>
        <w:numPr>
          <w:ilvl w:val="1"/>
          <w:numId w:val="12"/>
        </w:numPr>
        <w:rPr>
          <w:sz w:val="24"/>
          <w:lang w:val="es-CO"/>
        </w:rPr>
      </w:pPr>
      <w:r>
        <w:rPr>
          <w:sz w:val="24"/>
          <w:lang w:val="es-CO"/>
        </w:rPr>
        <w:t>Le llama la atención las observaciones hechas sobre cómo estamos manejando la evaluación diagnóstica del programa.</w:t>
      </w:r>
    </w:p>
    <w:p w:rsidR="00F86C79" w:rsidRPr="00D34D1C" w:rsidRDefault="00F86C79" w:rsidP="00F86C79">
      <w:pPr>
        <w:pStyle w:val="ListParagraph"/>
        <w:numPr>
          <w:ilvl w:val="1"/>
          <w:numId w:val="12"/>
        </w:numPr>
        <w:rPr>
          <w:sz w:val="24"/>
          <w:lang w:val="es-CO"/>
        </w:rPr>
      </w:pPr>
      <w:r>
        <w:rPr>
          <w:sz w:val="24"/>
          <w:lang w:val="es-CO"/>
        </w:rPr>
        <w:t>Si está propuesto en el programa y no lo utilizamos ¿cómo estamos abordando el trabajo en el resto del año?</w:t>
      </w:r>
    </w:p>
    <w:p w:rsidR="00614645" w:rsidRPr="00614645" w:rsidRDefault="00614645" w:rsidP="00614645">
      <w:pPr>
        <w:rPr>
          <w:b/>
          <w:u w:val="single"/>
          <w:lang w:val="es-CO"/>
        </w:rPr>
      </w:pPr>
    </w:p>
    <w:sectPr w:rsidR="00614645" w:rsidRPr="00614645" w:rsidSect="005F5869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CA6BB8"/>
    <w:multiLevelType w:val="hybridMultilevel"/>
    <w:tmpl w:val="94108C5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352325"/>
    <w:multiLevelType w:val="hybridMultilevel"/>
    <w:tmpl w:val="F7CABCF4"/>
    <w:lvl w:ilvl="0" w:tplc="116A6778">
      <w:start w:val="1"/>
      <w:numFmt w:val="upperRoman"/>
      <w:pStyle w:val="Heading2"/>
      <w:lvlText w:val="%1."/>
      <w:lvlJc w:val="left"/>
      <w:pPr>
        <w:ind w:left="644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726DA8"/>
    <w:multiLevelType w:val="hybridMultilevel"/>
    <w:tmpl w:val="59685F2C"/>
    <w:lvl w:ilvl="0" w:tplc="240A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">
    <w:nsid w:val="12E343F5"/>
    <w:multiLevelType w:val="hybridMultilevel"/>
    <w:tmpl w:val="4816CAE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A991D14"/>
    <w:multiLevelType w:val="hybridMultilevel"/>
    <w:tmpl w:val="7F26326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872006"/>
    <w:multiLevelType w:val="hybridMultilevel"/>
    <w:tmpl w:val="5E684AB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EB50AD8"/>
    <w:multiLevelType w:val="hybridMultilevel"/>
    <w:tmpl w:val="4C560D7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07839D2"/>
    <w:multiLevelType w:val="hybridMultilevel"/>
    <w:tmpl w:val="C450B5E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CF259BD"/>
    <w:multiLevelType w:val="hybridMultilevel"/>
    <w:tmpl w:val="D28E2294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3">
      <w:start w:val="1"/>
      <w:numFmt w:val="bullet"/>
      <w:lvlText w:val="o"/>
      <w:lvlJc w:val="left"/>
      <w:pPr>
        <w:ind w:left="2160" w:hanging="180"/>
      </w:pPr>
      <w:rPr>
        <w:rFonts w:ascii="Courier New" w:hAnsi="Courier New" w:cs="Courier New" w:hint="default"/>
      </w:r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EA0034B"/>
    <w:multiLevelType w:val="hybridMultilevel"/>
    <w:tmpl w:val="1F1CE42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AD52F39"/>
    <w:multiLevelType w:val="hybridMultilevel"/>
    <w:tmpl w:val="ACF0297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5034E50"/>
    <w:multiLevelType w:val="hybridMultilevel"/>
    <w:tmpl w:val="10F28D98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9"/>
  </w:num>
  <w:num w:numId="4">
    <w:abstractNumId w:val="8"/>
  </w:num>
  <w:num w:numId="5">
    <w:abstractNumId w:val="2"/>
  </w:num>
  <w:num w:numId="6">
    <w:abstractNumId w:val="0"/>
  </w:num>
  <w:num w:numId="7">
    <w:abstractNumId w:val="4"/>
  </w:num>
  <w:num w:numId="8">
    <w:abstractNumId w:val="7"/>
  </w:num>
  <w:num w:numId="9">
    <w:abstractNumId w:val="10"/>
  </w:num>
  <w:num w:numId="10">
    <w:abstractNumId w:val="3"/>
  </w:num>
  <w:num w:numId="11">
    <w:abstractNumId w:val="6"/>
  </w:num>
  <w:num w:numId="12">
    <w:abstractNumId w:val="1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attachedTemplate r:id="rId1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02CA"/>
    <w:rsid w:val="00000908"/>
    <w:rsid w:val="00001C0A"/>
    <w:rsid w:val="000037A3"/>
    <w:rsid w:val="00012D9F"/>
    <w:rsid w:val="0001339A"/>
    <w:rsid w:val="000148B6"/>
    <w:rsid w:val="00015AA1"/>
    <w:rsid w:val="00020618"/>
    <w:rsid w:val="000222AE"/>
    <w:rsid w:val="00031EAE"/>
    <w:rsid w:val="00032F4C"/>
    <w:rsid w:val="00034208"/>
    <w:rsid w:val="000455CC"/>
    <w:rsid w:val="00046A67"/>
    <w:rsid w:val="00053FA8"/>
    <w:rsid w:val="0006099D"/>
    <w:rsid w:val="00060EDB"/>
    <w:rsid w:val="00071820"/>
    <w:rsid w:val="00072421"/>
    <w:rsid w:val="00072F5F"/>
    <w:rsid w:val="00081509"/>
    <w:rsid w:val="00082AD4"/>
    <w:rsid w:val="0008457B"/>
    <w:rsid w:val="000901D8"/>
    <w:rsid w:val="000920C7"/>
    <w:rsid w:val="00093B08"/>
    <w:rsid w:val="0009703A"/>
    <w:rsid w:val="000A259F"/>
    <w:rsid w:val="000C2CDA"/>
    <w:rsid w:val="000E7716"/>
    <w:rsid w:val="000E77FA"/>
    <w:rsid w:val="001008DB"/>
    <w:rsid w:val="00101F04"/>
    <w:rsid w:val="00102987"/>
    <w:rsid w:val="001071B3"/>
    <w:rsid w:val="00110122"/>
    <w:rsid w:val="00115DE4"/>
    <w:rsid w:val="00117EB3"/>
    <w:rsid w:val="00120152"/>
    <w:rsid w:val="0012068F"/>
    <w:rsid w:val="00122FBE"/>
    <w:rsid w:val="00125A2A"/>
    <w:rsid w:val="00127D58"/>
    <w:rsid w:val="00140F57"/>
    <w:rsid w:val="00180707"/>
    <w:rsid w:val="00183DA1"/>
    <w:rsid w:val="001857E7"/>
    <w:rsid w:val="00191DF4"/>
    <w:rsid w:val="001A32C3"/>
    <w:rsid w:val="001A4916"/>
    <w:rsid w:val="001B18EF"/>
    <w:rsid w:val="001C1D80"/>
    <w:rsid w:val="001E1318"/>
    <w:rsid w:val="001E15B1"/>
    <w:rsid w:val="001E31A2"/>
    <w:rsid w:val="001F754C"/>
    <w:rsid w:val="002102E9"/>
    <w:rsid w:val="00216544"/>
    <w:rsid w:val="00217315"/>
    <w:rsid w:val="00231ADC"/>
    <w:rsid w:val="0024023E"/>
    <w:rsid w:val="00250067"/>
    <w:rsid w:val="00252B41"/>
    <w:rsid w:val="002630D7"/>
    <w:rsid w:val="00272E7E"/>
    <w:rsid w:val="00274998"/>
    <w:rsid w:val="00282E08"/>
    <w:rsid w:val="00282EC0"/>
    <w:rsid w:val="002852FC"/>
    <w:rsid w:val="002859AF"/>
    <w:rsid w:val="00285C8D"/>
    <w:rsid w:val="00286DDB"/>
    <w:rsid w:val="002A3FCC"/>
    <w:rsid w:val="002B1670"/>
    <w:rsid w:val="002B1959"/>
    <w:rsid w:val="002B3094"/>
    <w:rsid w:val="002B6568"/>
    <w:rsid w:val="002C3D7C"/>
    <w:rsid w:val="002C5102"/>
    <w:rsid w:val="002C5DF5"/>
    <w:rsid w:val="002D2B6B"/>
    <w:rsid w:val="002E0653"/>
    <w:rsid w:val="002E4894"/>
    <w:rsid w:val="002E5A3F"/>
    <w:rsid w:val="002F0AFA"/>
    <w:rsid w:val="002F3A95"/>
    <w:rsid w:val="002F6386"/>
    <w:rsid w:val="002F7996"/>
    <w:rsid w:val="00310152"/>
    <w:rsid w:val="00316E00"/>
    <w:rsid w:val="0032648C"/>
    <w:rsid w:val="00331800"/>
    <w:rsid w:val="003326A1"/>
    <w:rsid w:val="003424A6"/>
    <w:rsid w:val="00342B92"/>
    <w:rsid w:val="00342BBB"/>
    <w:rsid w:val="0034478A"/>
    <w:rsid w:val="00346928"/>
    <w:rsid w:val="0035054B"/>
    <w:rsid w:val="0035118F"/>
    <w:rsid w:val="00353053"/>
    <w:rsid w:val="0035505A"/>
    <w:rsid w:val="00370AA7"/>
    <w:rsid w:val="003758C8"/>
    <w:rsid w:val="003770CD"/>
    <w:rsid w:val="0038396E"/>
    <w:rsid w:val="00385082"/>
    <w:rsid w:val="0039304F"/>
    <w:rsid w:val="00394C6A"/>
    <w:rsid w:val="00397B77"/>
    <w:rsid w:val="003A17A0"/>
    <w:rsid w:val="003A6AE8"/>
    <w:rsid w:val="003B10F6"/>
    <w:rsid w:val="003B1B93"/>
    <w:rsid w:val="003B74EA"/>
    <w:rsid w:val="003B7A2A"/>
    <w:rsid w:val="003C67A5"/>
    <w:rsid w:val="003E1D90"/>
    <w:rsid w:val="003E3ACA"/>
    <w:rsid w:val="003E5D74"/>
    <w:rsid w:val="003E6C0D"/>
    <w:rsid w:val="004065BD"/>
    <w:rsid w:val="00410CA0"/>
    <w:rsid w:val="00412844"/>
    <w:rsid w:val="00412BA9"/>
    <w:rsid w:val="00414D93"/>
    <w:rsid w:val="004215D7"/>
    <w:rsid w:val="004316BE"/>
    <w:rsid w:val="00432371"/>
    <w:rsid w:val="004368D6"/>
    <w:rsid w:val="0044536F"/>
    <w:rsid w:val="00456E32"/>
    <w:rsid w:val="004578EB"/>
    <w:rsid w:val="0046370E"/>
    <w:rsid w:val="004667B2"/>
    <w:rsid w:val="00470033"/>
    <w:rsid w:val="00476120"/>
    <w:rsid w:val="00482ABB"/>
    <w:rsid w:val="00486BED"/>
    <w:rsid w:val="004941DC"/>
    <w:rsid w:val="004A224F"/>
    <w:rsid w:val="004A7046"/>
    <w:rsid w:val="004B4E1C"/>
    <w:rsid w:val="004C4F16"/>
    <w:rsid w:val="004C55FE"/>
    <w:rsid w:val="004D2EF3"/>
    <w:rsid w:val="004F000A"/>
    <w:rsid w:val="004F1515"/>
    <w:rsid w:val="00500B68"/>
    <w:rsid w:val="00502695"/>
    <w:rsid w:val="0050467D"/>
    <w:rsid w:val="0051497E"/>
    <w:rsid w:val="00531531"/>
    <w:rsid w:val="005430A2"/>
    <w:rsid w:val="00543C97"/>
    <w:rsid w:val="00546FBC"/>
    <w:rsid w:val="00550FA5"/>
    <w:rsid w:val="00554156"/>
    <w:rsid w:val="00560F5F"/>
    <w:rsid w:val="00563645"/>
    <w:rsid w:val="00564D2A"/>
    <w:rsid w:val="0057675C"/>
    <w:rsid w:val="00580FEA"/>
    <w:rsid w:val="005861E7"/>
    <w:rsid w:val="005928E7"/>
    <w:rsid w:val="005953D5"/>
    <w:rsid w:val="00596082"/>
    <w:rsid w:val="005A30B2"/>
    <w:rsid w:val="005A70E6"/>
    <w:rsid w:val="005B2278"/>
    <w:rsid w:val="005B30FF"/>
    <w:rsid w:val="005B32DC"/>
    <w:rsid w:val="005D027E"/>
    <w:rsid w:val="005D128D"/>
    <w:rsid w:val="005D3BF3"/>
    <w:rsid w:val="005E197D"/>
    <w:rsid w:val="005E57C1"/>
    <w:rsid w:val="005F5869"/>
    <w:rsid w:val="00602CB7"/>
    <w:rsid w:val="00605173"/>
    <w:rsid w:val="00606EEC"/>
    <w:rsid w:val="00614645"/>
    <w:rsid w:val="00615E5A"/>
    <w:rsid w:val="00617534"/>
    <w:rsid w:val="00622831"/>
    <w:rsid w:val="006418D1"/>
    <w:rsid w:val="00641A4F"/>
    <w:rsid w:val="00642938"/>
    <w:rsid w:val="00666E32"/>
    <w:rsid w:val="0067347F"/>
    <w:rsid w:val="00683AE3"/>
    <w:rsid w:val="006B22D9"/>
    <w:rsid w:val="006B63D0"/>
    <w:rsid w:val="006C098A"/>
    <w:rsid w:val="006C0E0A"/>
    <w:rsid w:val="006C3E39"/>
    <w:rsid w:val="006D6371"/>
    <w:rsid w:val="006F19B7"/>
    <w:rsid w:val="006F665B"/>
    <w:rsid w:val="006F743F"/>
    <w:rsid w:val="00703B2B"/>
    <w:rsid w:val="00715659"/>
    <w:rsid w:val="00720500"/>
    <w:rsid w:val="00722752"/>
    <w:rsid w:val="00723C53"/>
    <w:rsid w:val="00724E3E"/>
    <w:rsid w:val="00725DA7"/>
    <w:rsid w:val="00730F4E"/>
    <w:rsid w:val="00732644"/>
    <w:rsid w:val="0073746E"/>
    <w:rsid w:val="007376F1"/>
    <w:rsid w:val="0075608D"/>
    <w:rsid w:val="007657AE"/>
    <w:rsid w:val="00765C86"/>
    <w:rsid w:val="0078012E"/>
    <w:rsid w:val="00781E23"/>
    <w:rsid w:val="0078411E"/>
    <w:rsid w:val="007C4995"/>
    <w:rsid w:val="007C4E29"/>
    <w:rsid w:val="007C5494"/>
    <w:rsid w:val="007E7F3B"/>
    <w:rsid w:val="007F2111"/>
    <w:rsid w:val="007F224A"/>
    <w:rsid w:val="008010D6"/>
    <w:rsid w:val="00804B54"/>
    <w:rsid w:val="008076C3"/>
    <w:rsid w:val="00810747"/>
    <w:rsid w:val="00821A04"/>
    <w:rsid w:val="00825585"/>
    <w:rsid w:val="00826B76"/>
    <w:rsid w:val="00835455"/>
    <w:rsid w:val="008371E9"/>
    <w:rsid w:val="00840D6C"/>
    <w:rsid w:val="00846F2B"/>
    <w:rsid w:val="00852893"/>
    <w:rsid w:val="00864418"/>
    <w:rsid w:val="00867E49"/>
    <w:rsid w:val="008723BB"/>
    <w:rsid w:val="0087487F"/>
    <w:rsid w:val="008807CE"/>
    <w:rsid w:val="008831F0"/>
    <w:rsid w:val="0088373A"/>
    <w:rsid w:val="00885B17"/>
    <w:rsid w:val="0088650C"/>
    <w:rsid w:val="008A74D7"/>
    <w:rsid w:val="008D0FB2"/>
    <w:rsid w:val="008D5CD7"/>
    <w:rsid w:val="008D61A1"/>
    <w:rsid w:val="008F17EB"/>
    <w:rsid w:val="008F4DED"/>
    <w:rsid w:val="008F6314"/>
    <w:rsid w:val="009015FC"/>
    <w:rsid w:val="009039F5"/>
    <w:rsid w:val="00910553"/>
    <w:rsid w:val="009304D2"/>
    <w:rsid w:val="00934BC0"/>
    <w:rsid w:val="00941F96"/>
    <w:rsid w:val="009548BE"/>
    <w:rsid w:val="00954A7D"/>
    <w:rsid w:val="00961AB6"/>
    <w:rsid w:val="0097285E"/>
    <w:rsid w:val="009742C3"/>
    <w:rsid w:val="00974AAE"/>
    <w:rsid w:val="00982F67"/>
    <w:rsid w:val="00984176"/>
    <w:rsid w:val="00991477"/>
    <w:rsid w:val="00993CA8"/>
    <w:rsid w:val="009A1968"/>
    <w:rsid w:val="009A654D"/>
    <w:rsid w:val="009B1A13"/>
    <w:rsid w:val="009B4CE9"/>
    <w:rsid w:val="009C29F2"/>
    <w:rsid w:val="009C3961"/>
    <w:rsid w:val="009C4FFC"/>
    <w:rsid w:val="009D0E78"/>
    <w:rsid w:val="009D3B8C"/>
    <w:rsid w:val="009D63D9"/>
    <w:rsid w:val="009F4CBC"/>
    <w:rsid w:val="00A0230E"/>
    <w:rsid w:val="00A02CBA"/>
    <w:rsid w:val="00A060E2"/>
    <w:rsid w:val="00A07045"/>
    <w:rsid w:val="00A10E7C"/>
    <w:rsid w:val="00A11B91"/>
    <w:rsid w:val="00A3249A"/>
    <w:rsid w:val="00A36E25"/>
    <w:rsid w:val="00A3797F"/>
    <w:rsid w:val="00A4117A"/>
    <w:rsid w:val="00A439BB"/>
    <w:rsid w:val="00A526EE"/>
    <w:rsid w:val="00A636C6"/>
    <w:rsid w:val="00A73048"/>
    <w:rsid w:val="00A76B5B"/>
    <w:rsid w:val="00A84269"/>
    <w:rsid w:val="00A9257F"/>
    <w:rsid w:val="00AA3DC3"/>
    <w:rsid w:val="00AA41DE"/>
    <w:rsid w:val="00AB5D48"/>
    <w:rsid w:val="00AC170F"/>
    <w:rsid w:val="00AD7560"/>
    <w:rsid w:val="00AE3ECA"/>
    <w:rsid w:val="00B07FD2"/>
    <w:rsid w:val="00B102CA"/>
    <w:rsid w:val="00B15782"/>
    <w:rsid w:val="00B16BC3"/>
    <w:rsid w:val="00B30159"/>
    <w:rsid w:val="00B3644E"/>
    <w:rsid w:val="00B424FD"/>
    <w:rsid w:val="00B4351D"/>
    <w:rsid w:val="00B45699"/>
    <w:rsid w:val="00B46269"/>
    <w:rsid w:val="00B47640"/>
    <w:rsid w:val="00B569EC"/>
    <w:rsid w:val="00B60CAC"/>
    <w:rsid w:val="00B77378"/>
    <w:rsid w:val="00B8216F"/>
    <w:rsid w:val="00B8575E"/>
    <w:rsid w:val="00BA1284"/>
    <w:rsid w:val="00BA4BB1"/>
    <w:rsid w:val="00BA5724"/>
    <w:rsid w:val="00BB068D"/>
    <w:rsid w:val="00BC2EDE"/>
    <w:rsid w:val="00BD2F4A"/>
    <w:rsid w:val="00BE281D"/>
    <w:rsid w:val="00BE4B6F"/>
    <w:rsid w:val="00BF0478"/>
    <w:rsid w:val="00BF2B78"/>
    <w:rsid w:val="00C0102A"/>
    <w:rsid w:val="00C200D1"/>
    <w:rsid w:val="00C31CFA"/>
    <w:rsid w:val="00C41774"/>
    <w:rsid w:val="00C5570F"/>
    <w:rsid w:val="00C7497F"/>
    <w:rsid w:val="00C9406C"/>
    <w:rsid w:val="00C97E93"/>
    <w:rsid w:val="00C97ECE"/>
    <w:rsid w:val="00CB0022"/>
    <w:rsid w:val="00CB5B7D"/>
    <w:rsid w:val="00CB7FAD"/>
    <w:rsid w:val="00CC0C1E"/>
    <w:rsid w:val="00CC605D"/>
    <w:rsid w:val="00CD2EE0"/>
    <w:rsid w:val="00CD3472"/>
    <w:rsid w:val="00CE082C"/>
    <w:rsid w:val="00CE7C1B"/>
    <w:rsid w:val="00D01361"/>
    <w:rsid w:val="00D01C82"/>
    <w:rsid w:val="00D04325"/>
    <w:rsid w:val="00D05EF5"/>
    <w:rsid w:val="00D07C76"/>
    <w:rsid w:val="00D20DC1"/>
    <w:rsid w:val="00D2413D"/>
    <w:rsid w:val="00D3437F"/>
    <w:rsid w:val="00D34D1C"/>
    <w:rsid w:val="00D35B99"/>
    <w:rsid w:val="00D35D79"/>
    <w:rsid w:val="00D370B0"/>
    <w:rsid w:val="00D40935"/>
    <w:rsid w:val="00D43306"/>
    <w:rsid w:val="00D43D23"/>
    <w:rsid w:val="00D47571"/>
    <w:rsid w:val="00D644BB"/>
    <w:rsid w:val="00D727AE"/>
    <w:rsid w:val="00D741B1"/>
    <w:rsid w:val="00D74DED"/>
    <w:rsid w:val="00D7647A"/>
    <w:rsid w:val="00D7791F"/>
    <w:rsid w:val="00D81754"/>
    <w:rsid w:val="00D970A1"/>
    <w:rsid w:val="00D970F0"/>
    <w:rsid w:val="00DB3655"/>
    <w:rsid w:val="00DB7798"/>
    <w:rsid w:val="00DD5D17"/>
    <w:rsid w:val="00DF0F01"/>
    <w:rsid w:val="00DF436A"/>
    <w:rsid w:val="00DF440E"/>
    <w:rsid w:val="00E03E7D"/>
    <w:rsid w:val="00E1413C"/>
    <w:rsid w:val="00E14448"/>
    <w:rsid w:val="00E17C05"/>
    <w:rsid w:val="00E21406"/>
    <w:rsid w:val="00E25342"/>
    <w:rsid w:val="00E27E75"/>
    <w:rsid w:val="00E37420"/>
    <w:rsid w:val="00E407D3"/>
    <w:rsid w:val="00E42639"/>
    <w:rsid w:val="00E42AE9"/>
    <w:rsid w:val="00E43419"/>
    <w:rsid w:val="00E443DC"/>
    <w:rsid w:val="00E4720E"/>
    <w:rsid w:val="00E5165D"/>
    <w:rsid w:val="00E52E72"/>
    <w:rsid w:val="00E676CA"/>
    <w:rsid w:val="00E75222"/>
    <w:rsid w:val="00E77460"/>
    <w:rsid w:val="00E80E07"/>
    <w:rsid w:val="00E818E5"/>
    <w:rsid w:val="00E8533B"/>
    <w:rsid w:val="00E912ED"/>
    <w:rsid w:val="00E93B49"/>
    <w:rsid w:val="00E93CAA"/>
    <w:rsid w:val="00EA2A97"/>
    <w:rsid w:val="00EB17A2"/>
    <w:rsid w:val="00EB3DE9"/>
    <w:rsid w:val="00EC7608"/>
    <w:rsid w:val="00EE3445"/>
    <w:rsid w:val="00EE37AF"/>
    <w:rsid w:val="00EE4081"/>
    <w:rsid w:val="00EE6926"/>
    <w:rsid w:val="00F040C2"/>
    <w:rsid w:val="00F1205A"/>
    <w:rsid w:val="00F17D3F"/>
    <w:rsid w:val="00F203E9"/>
    <w:rsid w:val="00F217FA"/>
    <w:rsid w:val="00F217FD"/>
    <w:rsid w:val="00F2406F"/>
    <w:rsid w:val="00F27CCB"/>
    <w:rsid w:val="00F47A47"/>
    <w:rsid w:val="00F53096"/>
    <w:rsid w:val="00F64BEC"/>
    <w:rsid w:val="00F71501"/>
    <w:rsid w:val="00F76333"/>
    <w:rsid w:val="00F86445"/>
    <w:rsid w:val="00F86C79"/>
    <w:rsid w:val="00F87F2A"/>
    <w:rsid w:val="00F960BC"/>
    <w:rsid w:val="00FA515B"/>
    <w:rsid w:val="00FB44BF"/>
    <w:rsid w:val="00FB638A"/>
    <w:rsid w:val="00FC0941"/>
    <w:rsid w:val="00FC6451"/>
    <w:rsid w:val="00FF3516"/>
    <w:rsid w:val="00FF63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nhideWhenUsed="1" w:qFormat="1"/>
    <w:lsdException w:name="Closing" w:semiHidden="1" w:unhideWhenUsed="1"/>
    <w:lsdException w:name="Signature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 w:qFormat="1"/>
    <w:lsdException w:name="Emphasis" w:semiHidden="1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Table Grid" w:uiPriority="59"/>
    <w:lsdException w:name="Placeholder Text" w:semiHidden="1" w:uiPriority="99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30159"/>
    <w:pPr>
      <w:spacing w:line="276" w:lineRule="auto"/>
    </w:pPr>
    <w:rPr>
      <w:rFonts w:asciiTheme="minorHAnsi" w:hAnsiTheme="minorHAnsi"/>
      <w:szCs w:val="24"/>
    </w:rPr>
  </w:style>
  <w:style w:type="paragraph" w:styleId="Heading1">
    <w:name w:val="heading 1"/>
    <w:basedOn w:val="Normal"/>
    <w:next w:val="Normal"/>
    <w:qFormat/>
    <w:rsid w:val="003758C8"/>
    <w:pPr>
      <w:outlineLvl w:val="0"/>
    </w:pPr>
    <w:rPr>
      <w:i/>
    </w:rPr>
  </w:style>
  <w:style w:type="paragraph" w:styleId="Heading2">
    <w:name w:val="heading 2"/>
    <w:basedOn w:val="Normal"/>
    <w:next w:val="Normal"/>
    <w:link w:val="Heading2Char"/>
    <w:unhideWhenUsed/>
    <w:qFormat/>
    <w:rsid w:val="003758C8"/>
    <w:pPr>
      <w:numPr>
        <w:numId w:val="1"/>
      </w:numPr>
      <w:spacing w:before="240" w:after="120"/>
      <w:outlineLvl w:val="1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semiHidden/>
    <w:unhideWhenUsed/>
    <w:rsid w:val="003758C8"/>
    <w:pPr>
      <w:spacing w:line="240" w:lineRule="auto"/>
    </w:pPr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nhideWhenUsed/>
    <w:qFormat/>
    <w:rsid w:val="003758C8"/>
    <w:pPr>
      <w:spacing w:after="200"/>
    </w:pPr>
    <w:rPr>
      <w:sz w:val="22"/>
    </w:rPr>
  </w:style>
  <w:style w:type="paragraph" w:customStyle="1" w:styleId="Name">
    <w:name w:val="Name"/>
    <w:basedOn w:val="Normal"/>
    <w:qFormat/>
    <w:rsid w:val="008723BB"/>
    <w:rPr>
      <w:b/>
      <w:bCs/>
      <w:sz w:val="22"/>
      <w:szCs w:val="20"/>
    </w:rPr>
  </w:style>
  <w:style w:type="character" w:styleId="PlaceholderText">
    <w:name w:val="Placeholder Text"/>
    <w:basedOn w:val="DefaultParagraphFont"/>
    <w:uiPriority w:val="99"/>
    <w:semiHidden/>
    <w:rsid w:val="008723BB"/>
    <w:rPr>
      <w:color w:val="808080"/>
    </w:rPr>
  </w:style>
  <w:style w:type="character" w:customStyle="1" w:styleId="BalloonTextChar">
    <w:name w:val="Balloon Text Char"/>
    <w:basedOn w:val="DefaultParagraphFont"/>
    <w:link w:val="BalloonText"/>
    <w:semiHidden/>
    <w:rsid w:val="003758C8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rsid w:val="003758C8"/>
    <w:rPr>
      <w:rFonts w:asciiTheme="minorHAnsi" w:hAnsiTheme="minorHAnsi"/>
      <w:b/>
      <w:szCs w:val="24"/>
    </w:rPr>
  </w:style>
  <w:style w:type="table" w:styleId="TableGrid">
    <w:name w:val="Table Grid"/>
    <w:basedOn w:val="TableNormal"/>
    <w:uiPriority w:val="59"/>
    <w:rsid w:val="008723B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leChar">
    <w:name w:val="Title Char"/>
    <w:basedOn w:val="DefaultParagraphFont"/>
    <w:link w:val="Title"/>
    <w:rsid w:val="003758C8"/>
    <w:rPr>
      <w:rFonts w:asciiTheme="minorHAnsi" w:hAnsiTheme="minorHAnsi"/>
      <w:sz w:val="22"/>
      <w:szCs w:val="24"/>
    </w:rPr>
  </w:style>
  <w:style w:type="paragraph" w:styleId="ListParagraph">
    <w:name w:val="List Paragraph"/>
    <w:basedOn w:val="Normal"/>
    <w:uiPriority w:val="34"/>
    <w:unhideWhenUsed/>
    <w:qFormat/>
    <w:rsid w:val="00B102CA"/>
    <w:pPr>
      <w:ind w:left="720"/>
      <w:contextualSpacing/>
    </w:pPr>
  </w:style>
  <w:style w:type="character" w:styleId="Hyperlink">
    <w:name w:val="Hyperlink"/>
    <w:basedOn w:val="DefaultParagraphFont"/>
    <w:unhideWhenUsed/>
    <w:rsid w:val="00BA5724"/>
    <w:rPr>
      <w:color w:val="0000FF" w:themeColor="hyperlink"/>
      <w:u w:val="single"/>
    </w:rPr>
  </w:style>
  <w:style w:type="character" w:customStyle="1" w:styleId="BodyText2Char">
    <w:name w:val="Body Text 2 Char"/>
    <w:link w:val="BodyText2"/>
    <w:rsid w:val="00B8575E"/>
  </w:style>
  <w:style w:type="paragraph" w:styleId="BodyText2">
    <w:name w:val="Body Text 2"/>
    <w:basedOn w:val="Normal"/>
    <w:link w:val="BodyText2Char"/>
    <w:rsid w:val="00B8575E"/>
    <w:pPr>
      <w:spacing w:line="240" w:lineRule="auto"/>
      <w:ind w:left="720"/>
    </w:pPr>
    <w:rPr>
      <w:rFonts w:ascii="Times New Roman" w:hAnsi="Times New Roman"/>
      <w:szCs w:val="20"/>
    </w:rPr>
  </w:style>
  <w:style w:type="character" w:customStyle="1" w:styleId="BodyText2Char1">
    <w:name w:val="Body Text 2 Char1"/>
    <w:basedOn w:val="DefaultParagraphFont"/>
    <w:semiHidden/>
    <w:rsid w:val="00B8575E"/>
    <w:rPr>
      <w:rFonts w:asciiTheme="minorHAnsi" w:hAnsiTheme="minorHAnsi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nhideWhenUsed="1" w:qFormat="1"/>
    <w:lsdException w:name="Closing" w:semiHidden="1" w:unhideWhenUsed="1"/>
    <w:lsdException w:name="Signature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 w:qFormat="1"/>
    <w:lsdException w:name="Emphasis" w:semiHidden="1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Table Grid" w:uiPriority="59"/>
    <w:lsdException w:name="Placeholder Text" w:semiHidden="1" w:uiPriority="99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30159"/>
    <w:pPr>
      <w:spacing w:line="276" w:lineRule="auto"/>
    </w:pPr>
    <w:rPr>
      <w:rFonts w:asciiTheme="minorHAnsi" w:hAnsiTheme="minorHAnsi"/>
      <w:szCs w:val="24"/>
    </w:rPr>
  </w:style>
  <w:style w:type="paragraph" w:styleId="Heading1">
    <w:name w:val="heading 1"/>
    <w:basedOn w:val="Normal"/>
    <w:next w:val="Normal"/>
    <w:qFormat/>
    <w:rsid w:val="003758C8"/>
    <w:pPr>
      <w:outlineLvl w:val="0"/>
    </w:pPr>
    <w:rPr>
      <w:i/>
    </w:rPr>
  </w:style>
  <w:style w:type="paragraph" w:styleId="Heading2">
    <w:name w:val="heading 2"/>
    <w:basedOn w:val="Normal"/>
    <w:next w:val="Normal"/>
    <w:link w:val="Heading2Char"/>
    <w:unhideWhenUsed/>
    <w:qFormat/>
    <w:rsid w:val="003758C8"/>
    <w:pPr>
      <w:numPr>
        <w:numId w:val="1"/>
      </w:numPr>
      <w:spacing w:before="240" w:after="120"/>
      <w:outlineLvl w:val="1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semiHidden/>
    <w:unhideWhenUsed/>
    <w:rsid w:val="003758C8"/>
    <w:pPr>
      <w:spacing w:line="240" w:lineRule="auto"/>
    </w:pPr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nhideWhenUsed/>
    <w:qFormat/>
    <w:rsid w:val="003758C8"/>
    <w:pPr>
      <w:spacing w:after="200"/>
    </w:pPr>
    <w:rPr>
      <w:sz w:val="22"/>
    </w:rPr>
  </w:style>
  <w:style w:type="paragraph" w:customStyle="1" w:styleId="Name">
    <w:name w:val="Name"/>
    <w:basedOn w:val="Normal"/>
    <w:qFormat/>
    <w:rsid w:val="008723BB"/>
    <w:rPr>
      <w:b/>
      <w:bCs/>
      <w:sz w:val="22"/>
      <w:szCs w:val="20"/>
    </w:rPr>
  </w:style>
  <w:style w:type="character" w:styleId="PlaceholderText">
    <w:name w:val="Placeholder Text"/>
    <w:basedOn w:val="DefaultParagraphFont"/>
    <w:uiPriority w:val="99"/>
    <w:semiHidden/>
    <w:rsid w:val="008723BB"/>
    <w:rPr>
      <w:color w:val="808080"/>
    </w:rPr>
  </w:style>
  <w:style w:type="character" w:customStyle="1" w:styleId="BalloonTextChar">
    <w:name w:val="Balloon Text Char"/>
    <w:basedOn w:val="DefaultParagraphFont"/>
    <w:link w:val="BalloonText"/>
    <w:semiHidden/>
    <w:rsid w:val="003758C8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rsid w:val="003758C8"/>
    <w:rPr>
      <w:rFonts w:asciiTheme="minorHAnsi" w:hAnsiTheme="minorHAnsi"/>
      <w:b/>
      <w:szCs w:val="24"/>
    </w:rPr>
  </w:style>
  <w:style w:type="table" w:styleId="TableGrid">
    <w:name w:val="Table Grid"/>
    <w:basedOn w:val="TableNormal"/>
    <w:uiPriority w:val="59"/>
    <w:rsid w:val="008723B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leChar">
    <w:name w:val="Title Char"/>
    <w:basedOn w:val="DefaultParagraphFont"/>
    <w:link w:val="Title"/>
    <w:rsid w:val="003758C8"/>
    <w:rPr>
      <w:rFonts w:asciiTheme="minorHAnsi" w:hAnsiTheme="minorHAnsi"/>
      <w:sz w:val="22"/>
      <w:szCs w:val="24"/>
    </w:rPr>
  </w:style>
  <w:style w:type="paragraph" w:styleId="ListParagraph">
    <w:name w:val="List Paragraph"/>
    <w:basedOn w:val="Normal"/>
    <w:uiPriority w:val="34"/>
    <w:unhideWhenUsed/>
    <w:qFormat/>
    <w:rsid w:val="00B102CA"/>
    <w:pPr>
      <w:ind w:left="720"/>
      <w:contextualSpacing/>
    </w:pPr>
  </w:style>
  <w:style w:type="character" w:styleId="Hyperlink">
    <w:name w:val="Hyperlink"/>
    <w:basedOn w:val="DefaultParagraphFont"/>
    <w:unhideWhenUsed/>
    <w:rsid w:val="00BA5724"/>
    <w:rPr>
      <w:color w:val="0000FF" w:themeColor="hyperlink"/>
      <w:u w:val="single"/>
    </w:rPr>
  </w:style>
  <w:style w:type="character" w:customStyle="1" w:styleId="BodyText2Char">
    <w:name w:val="Body Text 2 Char"/>
    <w:link w:val="BodyText2"/>
    <w:rsid w:val="00B8575E"/>
  </w:style>
  <w:style w:type="paragraph" w:styleId="BodyText2">
    <w:name w:val="Body Text 2"/>
    <w:basedOn w:val="Normal"/>
    <w:link w:val="BodyText2Char"/>
    <w:rsid w:val="00B8575E"/>
    <w:pPr>
      <w:spacing w:line="240" w:lineRule="auto"/>
      <w:ind w:left="720"/>
    </w:pPr>
    <w:rPr>
      <w:rFonts w:ascii="Times New Roman" w:hAnsi="Times New Roman"/>
      <w:szCs w:val="20"/>
    </w:rPr>
  </w:style>
  <w:style w:type="character" w:customStyle="1" w:styleId="BodyText2Char1">
    <w:name w:val="Body Text 2 Char1"/>
    <w:basedOn w:val="DefaultParagraphFont"/>
    <w:semiHidden/>
    <w:rsid w:val="00B8575E"/>
    <w:rPr>
      <w:rFonts w:asciiTheme="minorHAnsi" w:hAnsiTheme="minorHAnsi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74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1512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757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0136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1972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5555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2710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34478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69430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10963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3789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945818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89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4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2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2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microsoft.com/office/2007/relationships/stylesWithEffects" Target="stylesWithEffects.xml"/><Relationship Id="rId10" Type="http://schemas.openxmlformats.org/officeDocument/2006/relationships/glossaryDocument" Target="glossary/document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fayad\AppData\Roaming\Microsoft\Templates\MS_InformalMeetingMinutes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9886AC8D05134A7AB325014B21B5F74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64022C7-7B2D-45ED-AD51-C9A662DD9BBC}"/>
      </w:docPartPr>
      <w:docPartBody>
        <w:p w:rsidR="008677CB" w:rsidRDefault="00D9367B">
          <w:pPr>
            <w:pStyle w:val="9886AC8D05134A7AB325014B21B5F74C"/>
          </w:pPr>
          <w:r>
            <w:rPr>
              <w:rStyle w:val="Italic"/>
            </w:rPr>
            <w:t>[Click to select date]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D9367B"/>
    <w:rsid w:val="001441C9"/>
    <w:rsid w:val="0053142B"/>
    <w:rsid w:val="00746030"/>
    <w:rsid w:val="008314FD"/>
    <w:rsid w:val="008677CB"/>
    <w:rsid w:val="00BB1677"/>
    <w:rsid w:val="00D9367B"/>
    <w:rsid w:val="00FF45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77C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9FA094CC4F74E8496462B75A88671DA">
    <w:name w:val="D9FA094CC4F74E8496462B75A88671DA"/>
    <w:rsid w:val="008677CB"/>
  </w:style>
  <w:style w:type="character" w:customStyle="1" w:styleId="Italic">
    <w:name w:val="Italic"/>
    <w:basedOn w:val="DefaultParagraphFont"/>
    <w:rsid w:val="008677CB"/>
    <w:rPr>
      <w:i/>
      <w:iCs/>
    </w:rPr>
  </w:style>
  <w:style w:type="paragraph" w:customStyle="1" w:styleId="9886AC8D05134A7AB325014B21B5F74C">
    <w:name w:val="9886AC8D05134A7AB325014B21B5F74C"/>
    <w:rsid w:val="008677CB"/>
  </w:style>
  <w:style w:type="paragraph" w:customStyle="1" w:styleId="8F08C7648911492B8BFE8DE8EFA6CF98">
    <w:name w:val="8F08C7648911492B8BFE8DE8EFA6CF98"/>
    <w:rsid w:val="008677CB"/>
  </w:style>
  <w:style w:type="paragraph" w:customStyle="1" w:styleId="4068E449C5734C46AD85939B062D1A29">
    <w:name w:val="4068E449C5734C46AD85939B062D1A29"/>
    <w:rsid w:val="008677CB"/>
  </w:style>
  <w:style w:type="paragraph" w:customStyle="1" w:styleId="A38A01F3A370490282BAEBD7D0CCBECE">
    <w:name w:val="A38A01F3A370490282BAEBD7D0CCBECE"/>
    <w:rsid w:val="008677CB"/>
  </w:style>
  <w:style w:type="paragraph" w:customStyle="1" w:styleId="04984D553B8B4DE3B23DE5BB5F182F46">
    <w:name w:val="04984D553B8B4DE3B23DE5BB5F182F46"/>
    <w:rsid w:val="008677CB"/>
  </w:style>
  <w:style w:type="paragraph" w:customStyle="1" w:styleId="E766697DCEDD41CCAC3B0C66BA43A885">
    <w:name w:val="E766697DCEDD41CCAC3B0C66BA43A885"/>
    <w:rsid w:val="008677CB"/>
  </w:style>
  <w:style w:type="paragraph" w:customStyle="1" w:styleId="8F551AB1CFD84273BC0B5B8FD42E4F55">
    <w:name w:val="8F551AB1CFD84273BC0B5B8FD42E4F55"/>
    <w:rsid w:val="008677CB"/>
  </w:style>
  <w:style w:type="paragraph" w:customStyle="1" w:styleId="3B3F136EFBB94D62BF2746A5F0E371D3">
    <w:name w:val="3B3F136EFBB94D62BF2746A5F0E371D3"/>
    <w:rsid w:val="008677CB"/>
  </w:style>
  <w:style w:type="paragraph" w:customStyle="1" w:styleId="E67C5285D4C647D582BE6545B8F8F6FE">
    <w:name w:val="E67C5285D4C647D582BE6545B8F8F6FE"/>
    <w:rsid w:val="008677CB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3C07F3-FFF9-4AAA-A8C1-7A91F2BCF6C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69E07FC-DA9D-45D0-8CD0-D0BAB1562F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MS_InformalMeetingMinutes</Template>
  <TotalTime>85</TotalTime>
  <Pages>2</Pages>
  <Words>337</Words>
  <Characters>1852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Minutes for organization meeting (short form)</vt:lpstr>
      <vt:lpstr>Minutes for organization meeting (short form)</vt:lpstr>
    </vt:vector>
  </TitlesOfParts>
  <Company/>
  <LinksUpToDate>false</LinksUpToDate>
  <CharactersWithSpaces>2185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Minutes for organization meeting (short form)</dc:title>
  <dc:creator>cfayad</dc:creator>
  <cp:lastModifiedBy>Portatil CCB</cp:lastModifiedBy>
  <cp:revision>8</cp:revision>
  <cp:lastPrinted>2011-12-22T15:28:00Z</cp:lastPrinted>
  <dcterms:created xsi:type="dcterms:W3CDTF">2013-09-02T02:35:00Z</dcterms:created>
  <dcterms:modified xsi:type="dcterms:W3CDTF">2013-09-02T21:34:00Z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TC010184141033</vt:lpwstr>
  </property>
</Properties>
</file>